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EA4884" w:rsidP="008C363A">
            <w:pPr>
              <w:jc w:val="right"/>
              <w:rPr>
                <w:rFonts w:cs="Arial"/>
              </w:rPr>
            </w:pPr>
            <w:r>
              <w:rPr>
                <w:rFonts w:cs="Arial"/>
                <w:szCs w:val="22"/>
              </w:rPr>
              <w:t>Протокол  № 242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EA4884" w:rsidP="00EA4884">
            <w:pPr>
              <w:jc w:val="right"/>
              <w:rPr>
                <w:rFonts w:cs="Arial"/>
              </w:rPr>
            </w:pPr>
            <w:r>
              <w:rPr>
                <w:rFonts w:cs="Arial"/>
                <w:szCs w:val="22"/>
              </w:rPr>
              <w:t>«17</w:t>
            </w:r>
            <w:r w:rsidR="00DE7BED" w:rsidRPr="002E571A">
              <w:rPr>
                <w:rFonts w:cs="Arial"/>
                <w:szCs w:val="22"/>
              </w:rPr>
              <w:t xml:space="preserve">» </w:t>
            </w:r>
            <w:r>
              <w:rPr>
                <w:rFonts w:cs="Arial"/>
                <w:szCs w:val="22"/>
              </w:rPr>
              <w:t>декабря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D523A6">
        <w:rPr>
          <w:rFonts w:cs="Arial"/>
          <w:szCs w:val="22"/>
        </w:rPr>
        <w:t xml:space="preserve">ПДО </w:t>
      </w:r>
      <w:r w:rsidRPr="00562446">
        <w:rPr>
          <w:rFonts w:cs="Arial"/>
          <w:szCs w:val="22"/>
        </w:rPr>
        <w:t>№</w:t>
      </w:r>
      <w:r w:rsidR="00562446" w:rsidRPr="00562446">
        <w:rPr>
          <w:rFonts w:cs="Arial"/>
          <w:szCs w:val="22"/>
        </w:rPr>
        <w:t>659</w:t>
      </w:r>
      <w:r w:rsidR="00362455" w:rsidRPr="00562446">
        <w:rPr>
          <w:rFonts w:cs="Arial"/>
          <w:szCs w:val="22"/>
        </w:rPr>
        <w:t>-</w:t>
      </w:r>
      <w:r w:rsidRPr="00562446">
        <w:rPr>
          <w:rFonts w:cs="Arial"/>
          <w:szCs w:val="22"/>
        </w:rPr>
        <w:t>КР-201</w:t>
      </w:r>
      <w:r w:rsidR="00BD3FA6" w:rsidRPr="00562446">
        <w:rPr>
          <w:rFonts w:cs="Arial"/>
          <w:szCs w:val="22"/>
        </w:rPr>
        <w:t>8</w:t>
      </w:r>
      <w:r w:rsidRPr="00D523A6">
        <w:rPr>
          <w:rFonts w:cs="Arial"/>
          <w:szCs w:val="22"/>
        </w:rPr>
        <w:t xml:space="preserve"> от</w:t>
      </w:r>
      <w:r w:rsidR="00EA4884">
        <w:rPr>
          <w:rFonts w:cs="Arial"/>
          <w:szCs w:val="22"/>
        </w:rPr>
        <w:t xml:space="preserve"> 17 декабря 2018 года</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07816" w:rsidRPr="00207816">
        <w:rPr>
          <w:b/>
          <w:szCs w:val="22"/>
        </w:rPr>
        <w:t xml:space="preserve">выполнение работ по </w:t>
      </w:r>
      <w:r w:rsidR="00035EB3" w:rsidRPr="00035EB3">
        <w:rPr>
          <w:b/>
          <w:szCs w:val="22"/>
        </w:rPr>
        <w:t>капитальному ремонту установки Изомалк-2 Каталитическое производство согласно графика простоев в 2019 году</w:t>
      </w:r>
      <w:r w:rsidR="00F708F2">
        <w:rPr>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EA4884" w:rsidRDefault="00DE7BED" w:rsidP="00EA4884">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p>
    <w:p w:rsidR="00EA4884" w:rsidRDefault="00EA4884" w:rsidP="00EA4884">
      <w:pPr>
        <w:pStyle w:val="a5"/>
        <w:numPr>
          <w:ilvl w:val="0"/>
          <w:numId w:val="0"/>
        </w:numPr>
        <w:tabs>
          <w:tab w:val="left" w:pos="284"/>
        </w:tabs>
      </w:pPr>
    </w:p>
    <w:p w:rsidR="00DE7BED" w:rsidRPr="002E571A" w:rsidRDefault="00DE7BED" w:rsidP="00EA4884">
      <w:pPr>
        <w:pStyle w:val="a5"/>
        <w:numPr>
          <w:ilvl w:val="0"/>
          <w:numId w:val="0"/>
        </w:numPr>
        <w:tabs>
          <w:tab w:val="left" w:pos="284"/>
        </w:tabs>
      </w:pPr>
      <w:r w:rsidRPr="002E571A">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4A23E1">
        <w:rPr>
          <w:rFonts w:cs="Arial"/>
          <w:b/>
          <w:szCs w:val="22"/>
        </w:rPr>
        <w:t>01</w:t>
      </w:r>
      <w:r w:rsidR="00230908" w:rsidRPr="000B32AD">
        <w:rPr>
          <w:rFonts w:cs="Arial"/>
          <w:b/>
          <w:szCs w:val="22"/>
        </w:rPr>
        <w:t xml:space="preserve"> </w:t>
      </w:r>
      <w:r w:rsidR="00035EB3">
        <w:rPr>
          <w:rFonts w:cs="Arial"/>
          <w:b/>
          <w:szCs w:val="22"/>
        </w:rPr>
        <w:t xml:space="preserve">марта </w:t>
      </w:r>
      <w:r w:rsidR="00230908" w:rsidRPr="000B32AD">
        <w:rPr>
          <w:rFonts w:cs="Arial"/>
          <w:b/>
          <w:szCs w:val="22"/>
        </w:rPr>
        <w:t>201</w:t>
      </w:r>
      <w:r w:rsidR="00035EB3">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3344ED" w:rsidRDefault="000548CD" w:rsidP="000548CD">
      <w:pPr>
        <w:numPr>
          <w:ilvl w:val="0"/>
          <w:numId w:val="2"/>
        </w:numPr>
        <w:tabs>
          <w:tab w:val="left" w:pos="1418"/>
        </w:tabs>
        <w:ind w:left="1418" w:hanging="341"/>
        <w:jc w:val="both"/>
        <w:rPr>
          <w:rFonts w:cs="Arial"/>
          <w:szCs w:val="22"/>
        </w:rPr>
      </w:pPr>
      <w:r w:rsidRPr="003344ED">
        <w:rPr>
          <w:rFonts w:cs="Arial"/>
          <w:szCs w:val="22"/>
        </w:rPr>
        <w:t xml:space="preserve">Подписанный договор подряда (Форма №3) с Приложениями к нему, без указания стоимости работ в 3.1 договора, </w:t>
      </w:r>
      <w:r w:rsidR="00D6240F" w:rsidRPr="003344ED">
        <w:rPr>
          <w:rFonts w:cs="Arial"/>
          <w:szCs w:val="22"/>
        </w:rPr>
        <w:t xml:space="preserve">Приложении №4 к договору, </w:t>
      </w:r>
      <w:r w:rsidRPr="003344ED">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3856B1" w:rsidRPr="003344ED">
        <w:rPr>
          <w:rFonts w:cs="Arial"/>
          <w:szCs w:val="22"/>
        </w:rPr>
        <w:t>1</w:t>
      </w:r>
      <w:r w:rsidRPr="003344ED">
        <w:rPr>
          <w:rFonts w:cs="Arial"/>
          <w:szCs w:val="22"/>
        </w:rPr>
        <w:t>-</w:t>
      </w:r>
      <w:r w:rsidR="003856B1" w:rsidRPr="003344ED">
        <w:rPr>
          <w:rFonts w:cs="Arial"/>
          <w:szCs w:val="22"/>
        </w:rPr>
        <w:t>ом</w:t>
      </w:r>
      <w:r w:rsidRPr="003344ED">
        <w:rPr>
          <w:rFonts w:cs="Arial"/>
          <w:szCs w:val="22"/>
        </w:rPr>
        <w:t xml:space="preserve"> экземпляр</w:t>
      </w:r>
      <w:r w:rsidR="003856B1" w:rsidRPr="003344ED">
        <w:rPr>
          <w:rFonts w:cs="Arial"/>
          <w:szCs w:val="22"/>
        </w:rPr>
        <w:t>е</w:t>
      </w:r>
      <w:r w:rsidRPr="003344ED">
        <w:rPr>
          <w:rFonts w:cs="Arial"/>
          <w:szCs w:val="22"/>
        </w:rPr>
        <w:t>;</w:t>
      </w:r>
    </w:p>
    <w:p w:rsidR="003F4095" w:rsidRPr="004C0B2C" w:rsidRDefault="003F4095" w:rsidP="003F4095">
      <w:pPr>
        <w:pStyle w:val="ac"/>
        <w:numPr>
          <w:ilvl w:val="0"/>
          <w:numId w:val="2"/>
        </w:numPr>
        <w:tabs>
          <w:tab w:val="left" w:pos="1418"/>
        </w:tabs>
        <w:ind w:left="1418" w:hanging="341"/>
        <w:contextualSpacing w:val="0"/>
        <w:jc w:val="both"/>
        <w:rPr>
          <w:rFonts w:cs="Arial"/>
          <w:szCs w:val="22"/>
        </w:rPr>
      </w:pPr>
      <w:r w:rsidRPr="004C0B2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3344ED" w:rsidRDefault="00357655" w:rsidP="006F6309">
      <w:pPr>
        <w:pStyle w:val="ac"/>
        <w:numPr>
          <w:ilvl w:val="0"/>
          <w:numId w:val="2"/>
        </w:numPr>
        <w:tabs>
          <w:tab w:val="left" w:pos="1418"/>
        </w:tabs>
        <w:ind w:left="1418" w:hanging="341"/>
        <w:contextualSpacing w:val="0"/>
        <w:jc w:val="both"/>
        <w:rPr>
          <w:rFonts w:cs="Arial"/>
          <w:szCs w:val="22"/>
        </w:rPr>
      </w:pPr>
      <w:r w:rsidRPr="003344ED">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3344ED">
        <w:rPr>
          <w:rFonts w:cs="Arial"/>
          <w:szCs w:val="22"/>
        </w:rPr>
        <w:t>)</w:t>
      </w:r>
      <w:r w:rsidR="006F6309" w:rsidRPr="003344ED">
        <w:rPr>
          <w:rFonts w:cs="Arial"/>
          <w:szCs w:val="22"/>
        </w:rPr>
        <w:t xml:space="preserve">. </w:t>
      </w:r>
      <w:r w:rsidR="006F6309" w:rsidRPr="003344ED">
        <w:rPr>
          <w:rFonts w:cs="Arial"/>
          <w:b/>
          <w:szCs w:val="22"/>
        </w:rPr>
        <w:t xml:space="preserve">Документ предоставляется контрагентом </w:t>
      </w:r>
      <w:r w:rsidR="006F6309" w:rsidRPr="003344ED">
        <w:rPr>
          <w:rFonts w:cs="Arial"/>
          <w:b/>
          <w:szCs w:val="22"/>
          <w:u w:val="single"/>
        </w:rPr>
        <w:t>только в электронном виде</w:t>
      </w:r>
      <w:r w:rsidR="006F6309" w:rsidRPr="003344ED">
        <w:rPr>
          <w:rFonts w:cs="Arial"/>
          <w:b/>
          <w:szCs w:val="22"/>
        </w:rPr>
        <w:t xml:space="preserve"> на электронном носителе;</w:t>
      </w:r>
    </w:p>
    <w:p w:rsidR="006F6309" w:rsidRPr="003344ED" w:rsidRDefault="006F6309" w:rsidP="006F6309">
      <w:pPr>
        <w:pStyle w:val="ac"/>
        <w:numPr>
          <w:ilvl w:val="0"/>
          <w:numId w:val="2"/>
        </w:numPr>
        <w:tabs>
          <w:tab w:val="left" w:pos="1418"/>
        </w:tabs>
        <w:ind w:left="1418" w:hanging="341"/>
        <w:contextualSpacing w:val="0"/>
        <w:jc w:val="both"/>
        <w:rPr>
          <w:rFonts w:cs="Arial"/>
          <w:szCs w:val="22"/>
        </w:rPr>
      </w:pPr>
      <w:r w:rsidRPr="003344ED">
        <w:rPr>
          <w:szCs w:val="22"/>
        </w:rPr>
        <w:t>Копия выписки из реестра СРО (гарантийное письмо о переоформлении СРО, при необходимости);</w:t>
      </w:r>
      <w:r w:rsidRPr="003344ED">
        <w:rPr>
          <w:rFonts w:cs="Arial"/>
          <w:szCs w:val="22"/>
        </w:rPr>
        <w:t xml:space="preserve"> </w:t>
      </w:r>
    </w:p>
    <w:p w:rsidR="006F6309" w:rsidRPr="003344ED" w:rsidRDefault="006F6309" w:rsidP="006F6309">
      <w:pPr>
        <w:pStyle w:val="ac"/>
        <w:numPr>
          <w:ilvl w:val="0"/>
          <w:numId w:val="2"/>
        </w:numPr>
        <w:tabs>
          <w:tab w:val="left" w:pos="1418"/>
        </w:tabs>
        <w:ind w:left="1418" w:hanging="341"/>
        <w:contextualSpacing w:val="0"/>
        <w:jc w:val="both"/>
        <w:rPr>
          <w:szCs w:val="22"/>
        </w:rPr>
      </w:pPr>
      <w:r w:rsidRPr="003344ED">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3344ED">
        <w:rPr>
          <w:szCs w:val="22"/>
        </w:rPr>
        <w:t>.</w:t>
      </w:r>
      <w:r w:rsidR="005843B4" w:rsidRPr="003344ED">
        <w:rPr>
          <w:rFonts w:cs="Arial"/>
          <w:b/>
          <w:szCs w:val="22"/>
        </w:rPr>
        <w:t xml:space="preserve"> </w:t>
      </w:r>
      <w:r w:rsidRPr="003344ED">
        <w:rPr>
          <w:rFonts w:cs="Arial"/>
          <w:b/>
          <w:szCs w:val="22"/>
        </w:rPr>
        <w:t xml:space="preserve">Документ предоставляется контрагентом </w:t>
      </w:r>
      <w:r w:rsidRPr="003344ED">
        <w:rPr>
          <w:rFonts w:cs="Arial"/>
          <w:b/>
          <w:szCs w:val="22"/>
          <w:u w:val="single"/>
        </w:rPr>
        <w:t>только в электронном виде</w:t>
      </w:r>
      <w:r w:rsidRPr="003344ED">
        <w:rPr>
          <w:rFonts w:cs="Arial"/>
          <w:b/>
          <w:szCs w:val="22"/>
        </w:rPr>
        <w:t xml:space="preserve"> на электронном носителе;</w:t>
      </w:r>
    </w:p>
    <w:p w:rsidR="006F6309" w:rsidRPr="00186D30" w:rsidRDefault="006F6309" w:rsidP="006F6309">
      <w:pPr>
        <w:pStyle w:val="ac"/>
        <w:numPr>
          <w:ilvl w:val="0"/>
          <w:numId w:val="2"/>
        </w:numPr>
        <w:tabs>
          <w:tab w:val="left" w:pos="1418"/>
        </w:tabs>
        <w:ind w:left="1418" w:hanging="341"/>
        <w:contextualSpacing w:val="0"/>
        <w:jc w:val="both"/>
        <w:rPr>
          <w:rFonts w:cs="Arial"/>
          <w:szCs w:val="22"/>
        </w:rPr>
      </w:pPr>
      <w:r w:rsidRPr="00186D30">
        <w:rPr>
          <w:szCs w:val="22"/>
        </w:rPr>
        <w:t>Справка о наличии произ</w:t>
      </w:r>
      <w:r w:rsidR="005F7E0C" w:rsidRPr="00186D30">
        <w:rPr>
          <w:szCs w:val="22"/>
        </w:rPr>
        <w:t>водственных мощностей (Форма 9)</w:t>
      </w:r>
      <w:r w:rsidR="00AD51C5" w:rsidRPr="00186D30">
        <w:rPr>
          <w:szCs w:val="22"/>
        </w:rPr>
        <w:t xml:space="preserve"> с обязательным приложением документов, подтверждающих собственность или аренду производственной базы, ГПМ, автовышки</w:t>
      </w:r>
      <w:r w:rsidRPr="00186D30">
        <w:rPr>
          <w:szCs w:val="22"/>
        </w:rPr>
        <w:t>.</w:t>
      </w:r>
      <w:r w:rsidRPr="00186D30">
        <w:rPr>
          <w:rFonts w:cs="Arial"/>
          <w:b/>
          <w:szCs w:val="22"/>
        </w:rPr>
        <w:t xml:space="preserve"> Документ предоставляется контрагентом </w:t>
      </w:r>
      <w:r w:rsidRPr="00186D30">
        <w:rPr>
          <w:rFonts w:cs="Arial"/>
          <w:b/>
          <w:szCs w:val="22"/>
          <w:u w:val="single"/>
        </w:rPr>
        <w:t>только в электронном виде</w:t>
      </w:r>
      <w:r w:rsidRPr="00186D30">
        <w:rPr>
          <w:rFonts w:cs="Arial"/>
          <w:b/>
          <w:szCs w:val="22"/>
        </w:rPr>
        <w:t xml:space="preserve"> на электронном носителе;</w:t>
      </w:r>
    </w:p>
    <w:p w:rsidR="00BD27D2" w:rsidRPr="00186D30" w:rsidRDefault="00BD27D2" w:rsidP="00BD27D2">
      <w:pPr>
        <w:pStyle w:val="ac"/>
        <w:numPr>
          <w:ilvl w:val="0"/>
          <w:numId w:val="2"/>
        </w:numPr>
        <w:tabs>
          <w:tab w:val="left" w:pos="1418"/>
        </w:tabs>
        <w:ind w:left="1418" w:hanging="341"/>
        <w:contextualSpacing w:val="0"/>
        <w:jc w:val="both"/>
        <w:rPr>
          <w:rFonts w:cs="Arial"/>
          <w:szCs w:val="22"/>
        </w:rPr>
      </w:pPr>
      <w:r w:rsidRPr="00186D30">
        <w:rPr>
          <w:szCs w:val="22"/>
        </w:rPr>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186D30">
        <w:rPr>
          <w:rFonts w:cs="Arial"/>
          <w:b/>
          <w:szCs w:val="22"/>
        </w:rPr>
        <w:t xml:space="preserve"> Документ предоставляется контрагентом </w:t>
      </w:r>
      <w:r w:rsidRPr="00186D30">
        <w:rPr>
          <w:rFonts w:cs="Arial"/>
          <w:b/>
          <w:szCs w:val="22"/>
          <w:u w:val="single"/>
        </w:rPr>
        <w:t>только в электронном виде</w:t>
      </w:r>
      <w:r w:rsidRPr="00186D30">
        <w:rPr>
          <w:rFonts w:cs="Arial"/>
          <w:b/>
          <w:szCs w:val="22"/>
        </w:rPr>
        <w:t xml:space="preserve"> на электронном носителе;</w:t>
      </w:r>
    </w:p>
    <w:p w:rsidR="006F6309" w:rsidRPr="00186D30" w:rsidRDefault="006F6309" w:rsidP="006F6309">
      <w:pPr>
        <w:pStyle w:val="ac"/>
        <w:numPr>
          <w:ilvl w:val="0"/>
          <w:numId w:val="2"/>
        </w:numPr>
        <w:tabs>
          <w:tab w:val="left" w:pos="1418"/>
        </w:tabs>
        <w:ind w:left="1418" w:hanging="341"/>
        <w:contextualSpacing w:val="0"/>
        <w:jc w:val="both"/>
        <w:rPr>
          <w:szCs w:val="22"/>
        </w:rPr>
      </w:pPr>
      <w:r w:rsidRPr="00186D30">
        <w:rPr>
          <w:szCs w:val="22"/>
        </w:rPr>
        <w:t>Копии свидетельств или протоколов комиссий об аттестации в области промышленной безопасности.</w:t>
      </w:r>
      <w:r w:rsidRPr="00186D30">
        <w:rPr>
          <w:rFonts w:cs="Arial"/>
          <w:b/>
          <w:szCs w:val="22"/>
        </w:rPr>
        <w:t xml:space="preserve"> Документ предоставляется контрагентом </w:t>
      </w:r>
      <w:r w:rsidRPr="00186D30">
        <w:rPr>
          <w:rFonts w:cs="Arial"/>
          <w:b/>
          <w:szCs w:val="22"/>
          <w:u w:val="single"/>
        </w:rPr>
        <w:t>только в электронном виде</w:t>
      </w:r>
      <w:r w:rsidRPr="00186D30">
        <w:rPr>
          <w:rFonts w:cs="Arial"/>
          <w:b/>
          <w:szCs w:val="22"/>
        </w:rPr>
        <w:t xml:space="preserve"> на электронном носителе</w:t>
      </w:r>
      <w:r w:rsidRPr="00186D30">
        <w:rPr>
          <w:szCs w:val="22"/>
        </w:rPr>
        <w:t>;</w:t>
      </w:r>
    </w:p>
    <w:p w:rsidR="00072E6A" w:rsidRPr="003344ED" w:rsidRDefault="00072E6A" w:rsidP="00072E6A">
      <w:pPr>
        <w:pStyle w:val="ac"/>
        <w:numPr>
          <w:ilvl w:val="0"/>
          <w:numId w:val="2"/>
        </w:numPr>
        <w:tabs>
          <w:tab w:val="left" w:pos="1418"/>
        </w:tabs>
        <w:ind w:left="1418" w:hanging="341"/>
        <w:contextualSpacing w:val="0"/>
        <w:jc w:val="both"/>
        <w:rPr>
          <w:rFonts w:cs="Arial"/>
          <w:szCs w:val="22"/>
        </w:rPr>
      </w:pPr>
      <w:r w:rsidRPr="003344ED">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3344ED">
        <w:rPr>
          <w:rFonts w:cs="Arial"/>
          <w:b/>
          <w:szCs w:val="22"/>
        </w:rPr>
        <w:t xml:space="preserve"> Документ предоставляются контрагентом </w:t>
      </w:r>
      <w:r w:rsidRPr="003344ED">
        <w:rPr>
          <w:rFonts w:cs="Arial"/>
          <w:b/>
          <w:szCs w:val="22"/>
          <w:u w:val="single"/>
        </w:rPr>
        <w:t>в только электронном виде</w:t>
      </w:r>
      <w:r w:rsidRPr="003344ED">
        <w:rPr>
          <w:rFonts w:cs="Arial"/>
          <w:b/>
          <w:szCs w:val="22"/>
        </w:rPr>
        <w:t xml:space="preserve"> на электронном носителе;</w:t>
      </w:r>
    </w:p>
    <w:p w:rsidR="00072E6A" w:rsidRPr="00186D30" w:rsidRDefault="00072E6A" w:rsidP="00072E6A">
      <w:pPr>
        <w:pStyle w:val="ac"/>
        <w:numPr>
          <w:ilvl w:val="0"/>
          <w:numId w:val="2"/>
        </w:numPr>
        <w:tabs>
          <w:tab w:val="left" w:pos="1418"/>
        </w:tabs>
        <w:ind w:left="1418" w:hanging="341"/>
        <w:contextualSpacing w:val="0"/>
        <w:jc w:val="both"/>
        <w:rPr>
          <w:szCs w:val="22"/>
        </w:rPr>
      </w:pPr>
      <w:r w:rsidRPr="00186D30">
        <w:rPr>
          <w:szCs w:val="22"/>
        </w:rPr>
        <w:t>Копии отчетов о прохождении сварщиками аттестации и копии аттестационных удостоверений сварщиков.</w:t>
      </w:r>
      <w:r w:rsidRPr="00186D30">
        <w:rPr>
          <w:rFonts w:cs="Arial"/>
          <w:b/>
          <w:szCs w:val="22"/>
        </w:rPr>
        <w:t xml:space="preserve"> Документ предоставляются контрагентом </w:t>
      </w:r>
      <w:r w:rsidRPr="00186D30">
        <w:rPr>
          <w:rFonts w:cs="Arial"/>
          <w:b/>
          <w:szCs w:val="22"/>
          <w:u w:val="single"/>
        </w:rPr>
        <w:t>в только электронном виде</w:t>
      </w:r>
      <w:r w:rsidRPr="00186D30">
        <w:rPr>
          <w:rFonts w:cs="Arial"/>
          <w:b/>
          <w:szCs w:val="22"/>
        </w:rPr>
        <w:t xml:space="preserve"> на электронном носителе;</w:t>
      </w:r>
    </w:p>
    <w:p w:rsidR="00072E6A" w:rsidRPr="00186D30" w:rsidRDefault="00072E6A" w:rsidP="00072E6A">
      <w:pPr>
        <w:pStyle w:val="ac"/>
        <w:numPr>
          <w:ilvl w:val="0"/>
          <w:numId w:val="2"/>
        </w:numPr>
        <w:tabs>
          <w:tab w:val="left" w:pos="1418"/>
        </w:tabs>
        <w:ind w:left="1418" w:hanging="341"/>
        <w:contextualSpacing w:val="0"/>
        <w:jc w:val="both"/>
        <w:rPr>
          <w:rFonts w:cs="Arial"/>
          <w:szCs w:val="22"/>
        </w:rPr>
      </w:pPr>
      <w:r w:rsidRPr="00186D30">
        <w:rPr>
          <w:szCs w:val="22"/>
        </w:rPr>
        <w:t xml:space="preserve">Копии отчетов о прохождении аттестации руководителями сварочных работ и специалистами сварочного производства.  </w:t>
      </w:r>
      <w:r w:rsidRPr="00186D30">
        <w:rPr>
          <w:rFonts w:cs="Arial"/>
          <w:b/>
          <w:szCs w:val="22"/>
        </w:rPr>
        <w:t xml:space="preserve">Документ предоставляются контрагентом </w:t>
      </w:r>
      <w:r w:rsidRPr="00186D30">
        <w:rPr>
          <w:rFonts w:cs="Arial"/>
          <w:b/>
          <w:szCs w:val="22"/>
          <w:u w:val="single"/>
        </w:rPr>
        <w:t>в только электронном виде</w:t>
      </w:r>
      <w:r w:rsidRPr="00186D30">
        <w:rPr>
          <w:rFonts w:cs="Arial"/>
          <w:b/>
          <w:szCs w:val="22"/>
        </w:rPr>
        <w:t xml:space="preserve"> на электронном носителе;</w:t>
      </w:r>
    </w:p>
    <w:p w:rsidR="00072E6A" w:rsidRPr="00186D30" w:rsidRDefault="00072E6A" w:rsidP="00072E6A">
      <w:pPr>
        <w:pStyle w:val="ac"/>
        <w:numPr>
          <w:ilvl w:val="0"/>
          <w:numId w:val="2"/>
        </w:numPr>
        <w:tabs>
          <w:tab w:val="left" w:pos="1418"/>
        </w:tabs>
        <w:ind w:left="1418" w:hanging="341"/>
        <w:contextualSpacing w:val="0"/>
        <w:jc w:val="both"/>
        <w:rPr>
          <w:szCs w:val="22"/>
        </w:rPr>
      </w:pPr>
      <w:r w:rsidRPr="00186D30">
        <w:rPr>
          <w:szCs w:val="22"/>
        </w:rPr>
        <w:t>Копии Свидетельств о производственной аттестации технологии сварки.</w:t>
      </w:r>
      <w:r w:rsidRPr="00186D30">
        <w:rPr>
          <w:rFonts w:cs="Arial"/>
          <w:b/>
          <w:szCs w:val="22"/>
        </w:rPr>
        <w:t xml:space="preserve"> Документ предоставляются контрагентом </w:t>
      </w:r>
      <w:r w:rsidRPr="00186D30">
        <w:rPr>
          <w:rFonts w:cs="Arial"/>
          <w:b/>
          <w:szCs w:val="22"/>
          <w:u w:val="single"/>
        </w:rPr>
        <w:t>в только электронном виде</w:t>
      </w:r>
      <w:r w:rsidRPr="00186D30">
        <w:rPr>
          <w:rFonts w:cs="Arial"/>
          <w:b/>
          <w:szCs w:val="22"/>
        </w:rPr>
        <w:t xml:space="preserve"> на электронном носителе;</w:t>
      </w:r>
    </w:p>
    <w:p w:rsidR="00072E6A" w:rsidRPr="00186D30" w:rsidRDefault="00072E6A" w:rsidP="00072E6A">
      <w:pPr>
        <w:pStyle w:val="ac"/>
        <w:numPr>
          <w:ilvl w:val="0"/>
          <w:numId w:val="2"/>
        </w:numPr>
        <w:tabs>
          <w:tab w:val="left" w:pos="1418"/>
        </w:tabs>
        <w:ind w:left="1418" w:hanging="341"/>
        <w:contextualSpacing w:val="0"/>
        <w:jc w:val="both"/>
        <w:rPr>
          <w:rFonts w:cs="Arial"/>
          <w:szCs w:val="22"/>
        </w:rPr>
      </w:pPr>
      <w:r w:rsidRPr="00186D30">
        <w:rPr>
          <w:szCs w:val="22"/>
        </w:rPr>
        <w:t>Копии Свидетельств об аттестации сварочного оборудования.</w:t>
      </w:r>
      <w:r w:rsidRPr="00186D30">
        <w:rPr>
          <w:rFonts w:cs="Arial"/>
          <w:b/>
          <w:szCs w:val="22"/>
        </w:rPr>
        <w:t xml:space="preserve"> Документ предоставляются контрагентом </w:t>
      </w:r>
      <w:r w:rsidRPr="00186D30">
        <w:rPr>
          <w:rFonts w:cs="Arial"/>
          <w:b/>
          <w:szCs w:val="22"/>
          <w:u w:val="single"/>
        </w:rPr>
        <w:t>в только электронном виде</w:t>
      </w:r>
      <w:r w:rsidRPr="00186D30">
        <w:rPr>
          <w:rFonts w:cs="Arial"/>
          <w:b/>
          <w:szCs w:val="22"/>
        </w:rPr>
        <w:t xml:space="preserve"> на электронном носителе;</w:t>
      </w:r>
    </w:p>
    <w:p w:rsidR="00072E6A" w:rsidRPr="003344ED" w:rsidRDefault="00072E6A" w:rsidP="00072E6A">
      <w:pPr>
        <w:pStyle w:val="ac"/>
        <w:numPr>
          <w:ilvl w:val="0"/>
          <w:numId w:val="2"/>
        </w:numPr>
        <w:tabs>
          <w:tab w:val="left" w:pos="1418"/>
        </w:tabs>
        <w:ind w:left="1418" w:hanging="341"/>
        <w:contextualSpacing w:val="0"/>
        <w:jc w:val="both"/>
        <w:rPr>
          <w:rFonts w:cs="Arial"/>
          <w:szCs w:val="22"/>
        </w:rPr>
      </w:pPr>
      <w:r w:rsidRPr="003344ED">
        <w:rPr>
          <w:rFonts w:cs="Arial"/>
          <w:szCs w:val="22"/>
        </w:rPr>
        <w:t>Копия Политики в области ПБ, ОТ</w:t>
      </w:r>
      <w:r w:rsidRPr="003344ED">
        <w:rPr>
          <w:szCs w:val="22"/>
        </w:rPr>
        <w:t>.</w:t>
      </w:r>
      <w:r w:rsidRPr="003344ED">
        <w:rPr>
          <w:rFonts w:cs="Arial"/>
          <w:b/>
          <w:szCs w:val="22"/>
        </w:rPr>
        <w:t xml:space="preserve"> Документ предоставляется контрагентом </w:t>
      </w:r>
      <w:r w:rsidRPr="003344ED">
        <w:rPr>
          <w:rFonts w:cs="Arial"/>
          <w:b/>
          <w:szCs w:val="22"/>
          <w:u w:val="single"/>
        </w:rPr>
        <w:t>только в электронном виде</w:t>
      </w:r>
      <w:r w:rsidRPr="003344ED">
        <w:rPr>
          <w:rFonts w:cs="Arial"/>
          <w:b/>
          <w:szCs w:val="22"/>
        </w:rPr>
        <w:t xml:space="preserve"> на электронном носителе;</w:t>
      </w:r>
    </w:p>
    <w:p w:rsidR="00072E6A" w:rsidRPr="003344ED" w:rsidRDefault="00072E6A" w:rsidP="00072E6A">
      <w:pPr>
        <w:pStyle w:val="ac"/>
        <w:numPr>
          <w:ilvl w:val="0"/>
          <w:numId w:val="2"/>
        </w:numPr>
        <w:tabs>
          <w:tab w:val="left" w:pos="1418"/>
        </w:tabs>
        <w:ind w:left="1418" w:hanging="341"/>
        <w:contextualSpacing w:val="0"/>
        <w:jc w:val="both"/>
        <w:rPr>
          <w:rFonts w:cs="Arial"/>
          <w:szCs w:val="22"/>
        </w:rPr>
      </w:pPr>
      <w:r w:rsidRPr="003344ED">
        <w:rPr>
          <w:rFonts w:cs="Arial"/>
          <w:szCs w:val="22"/>
        </w:rPr>
        <w:t xml:space="preserve">Копия документов, подтверждающих наличие инструкций по профессиям и каждому виду выполняемых работ. </w:t>
      </w:r>
      <w:r w:rsidRPr="003344ED">
        <w:rPr>
          <w:rFonts w:cs="Arial"/>
          <w:b/>
          <w:szCs w:val="22"/>
        </w:rPr>
        <w:t xml:space="preserve">Документ предоставляется контрагентом </w:t>
      </w:r>
      <w:r w:rsidRPr="003344ED">
        <w:rPr>
          <w:rFonts w:cs="Arial"/>
          <w:b/>
          <w:szCs w:val="22"/>
          <w:u w:val="single"/>
        </w:rPr>
        <w:t>только в электронном виде</w:t>
      </w:r>
      <w:r w:rsidRPr="003344ED">
        <w:rPr>
          <w:rFonts w:cs="Arial"/>
          <w:b/>
          <w:szCs w:val="22"/>
        </w:rPr>
        <w:t xml:space="preserve"> на электронном носителе;</w:t>
      </w:r>
      <w:r w:rsidRPr="003344ED">
        <w:rPr>
          <w:rFonts w:cs="Arial"/>
          <w:szCs w:val="22"/>
        </w:rPr>
        <w:t xml:space="preserve"> </w:t>
      </w:r>
    </w:p>
    <w:p w:rsidR="00541929" w:rsidRPr="00186D30" w:rsidRDefault="00541929" w:rsidP="00541929">
      <w:pPr>
        <w:pStyle w:val="ac"/>
        <w:numPr>
          <w:ilvl w:val="0"/>
          <w:numId w:val="2"/>
        </w:numPr>
        <w:tabs>
          <w:tab w:val="left" w:pos="1418"/>
        </w:tabs>
        <w:ind w:left="1418" w:hanging="341"/>
        <w:contextualSpacing w:val="0"/>
        <w:jc w:val="both"/>
        <w:rPr>
          <w:szCs w:val="22"/>
        </w:rPr>
      </w:pPr>
      <w:r w:rsidRPr="00186D30">
        <w:rPr>
          <w:szCs w:val="22"/>
        </w:rPr>
        <w:t>Справка о наличии мед.службы.</w:t>
      </w:r>
      <w:r w:rsidRPr="00186D30">
        <w:rPr>
          <w:rFonts w:cs="Arial"/>
          <w:b/>
          <w:szCs w:val="22"/>
        </w:rPr>
        <w:t xml:space="preserve"> Документ предоставляется контрагентом </w:t>
      </w:r>
      <w:r w:rsidRPr="00186D30">
        <w:rPr>
          <w:rFonts w:cs="Arial"/>
          <w:b/>
          <w:szCs w:val="22"/>
          <w:u w:val="single"/>
        </w:rPr>
        <w:t>только в электронном виде</w:t>
      </w:r>
      <w:r w:rsidRPr="00186D30">
        <w:rPr>
          <w:rFonts w:cs="Arial"/>
          <w:b/>
          <w:szCs w:val="22"/>
        </w:rPr>
        <w:t xml:space="preserve"> на электронном носителе. </w:t>
      </w:r>
      <w:r w:rsidRPr="00186D30">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186D30">
        <w:rPr>
          <w:rFonts w:cs="Arial"/>
          <w:b/>
          <w:szCs w:val="22"/>
          <w:u w:val="single"/>
        </w:rPr>
        <w:t>(подлинник)</w:t>
      </w:r>
      <w:r w:rsidRPr="00186D30">
        <w:rPr>
          <w:rFonts w:cs="Arial"/>
          <w:szCs w:val="22"/>
        </w:rPr>
        <w:t>;</w:t>
      </w:r>
    </w:p>
    <w:p w:rsidR="00541929" w:rsidRPr="00186D30" w:rsidRDefault="00541929" w:rsidP="00541929">
      <w:pPr>
        <w:pStyle w:val="ac"/>
        <w:numPr>
          <w:ilvl w:val="0"/>
          <w:numId w:val="2"/>
        </w:numPr>
        <w:tabs>
          <w:tab w:val="left" w:pos="1418"/>
        </w:tabs>
        <w:ind w:left="1418" w:hanging="341"/>
        <w:contextualSpacing w:val="0"/>
        <w:jc w:val="both"/>
        <w:rPr>
          <w:szCs w:val="22"/>
        </w:rPr>
      </w:pPr>
      <w:r w:rsidRPr="00186D30">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186D30">
        <w:rPr>
          <w:rFonts w:cs="Arial"/>
          <w:b/>
          <w:szCs w:val="22"/>
        </w:rPr>
        <w:t xml:space="preserve"> Документ предоставляется контрагентом </w:t>
      </w:r>
      <w:r w:rsidRPr="00186D30">
        <w:rPr>
          <w:rFonts w:cs="Arial"/>
          <w:b/>
          <w:szCs w:val="22"/>
          <w:u w:val="single"/>
        </w:rPr>
        <w:t>только в электронном виде</w:t>
      </w:r>
      <w:r w:rsidRPr="00186D30">
        <w:rPr>
          <w:rFonts w:cs="Arial"/>
          <w:b/>
          <w:szCs w:val="22"/>
        </w:rPr>
        <w:t xml:space="preserve"> на электронном носителе;</w:t>
      </w:r>
    </w:p>
    <w:p w:rsidR="00541929" w:rsidRPr="00C2105A" w:rsidRDefault="00541929" w:rsidP="00541929">
      <w:pPr>
        <w:pStyle w:val="ac"/>
        <w:numPr>
          <w:ilvl w:val="0"/>
          <w:numId w:val="2"/>
        </w:numPr>
        <w:tabs>
          <w:tab w:val="left" w:pos="1418"/>
        </w:tabs>
        <w:ind w:left="1418" w:hanging="341"/>
        <w:contextualSpacing w:val="0"/>
        <w:jc w:val="both"/>
        <w:rPr>
          <w:rFonts w:cs="Arial"/>
          <w:szCs w:val="22"/>
        </w:rPr>
      </w:pPr>
      <w:r w:rsidRPr="00C2105A">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C2105A">
        <w:rPr>
          <w:rFonts w:cs="Arial"/>
          <w:b/>
          <w:szCs w:val="22"/>
        </w:rPr>
        <w:t>(предоставляется при условии отсутствия данной информации в Форме 9)</w:t>
      </w:r>
      <w:r w:rsidRPr="00C2105A">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EA4884" w:rsidRDefault="00EA4884" w:rsidP="00DE7BED">
      <w:pPr>
        <w:ind w:firstLine="720"/>
        <w:jc w:val="both"/>
        <w:rPr>
          <w:rFonts w:cs="Arial"/>
          <w:szCs w:val="22"/>
        </w:rPr>
      </w:pP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A53C3D" w:rsidRDefault="000548CD" w:rsidP="003F4095">
      <w:pPr>
        <w:pStyle w:val="ac"/>
        <w:numPr>
          <w:ilvl w:val="0"/>
          <w:numId w:val="2"/>
        </w:numPr>
        <w:tabs>
          <w:tab w:val="left" w:pos="1418"/>
        </w:tabs>
        <w:ind w:left="1418" w:hanging="341"/>
        <w:contextualSpacing w:val="0"/>
        <w:jc w:val="both"/>
        <w:rPr>
          <w:rFonts w:cs="Arial"/>
          <w:szCs w:val="22"/>
        </w:rPr>
      </w:pPr>
      <w:r w:rsidRPr="00A53C3D">
        <w:rPr>
          <w:rFonts w:cs="Arial"/>
          <w:szCs w:val="22"/>
        </w:rPr>
        <w:t>Локальные ресурсные сметные расчеты, выполненные на основании локальн</w:t>
      </w:r>
      <w:r w:rsidR="00C1210D" w:rsidRPr="00A53C3D">
        <w:rPr>
          <w:rFonts w:cs="Arial"/>
          <w:szCs w:val="22"/>
        </w:rPr>
        <w:t>ых</w:t>
      </w:r>
      <w:r w:rsidRPr="00A53C3D">
        <w:rPr>
          <w:rFonts w:cs="Arial"/>
          <w:szCs w:val="22"/>
        </w:rPr>
        <w:t xml:space="preserve"> смет №</w:t>
      </w:r>
      <w:r w:rsidR="00A53C3D" w:rsidRPr="00A53C3D">
        <w:rPr>
          <w:rFonts w:cs="Arial"/>
          <w:szCs w:val="22"/>
        </w:rPr>
        <w:t>135-2018, 58/18, 59/18</w:t>
      </w:r>
      <w:r w:rsidRPr="00A53C3D">
        <w:rPr>
          <w:rFonts w:cs="Arial"/>
          <w:szCs w:val="22"/>
        </w:rPr>
        <w:t xml:space="preserve">. </w:t>
      </w:r>
      <w:r w:rsidRPr="00A53C3D">
        <w:rPr>
          <w:rFonts w:cs="Arial"/>
          <w:b/>
          <w:szCs w:val="22"/>
        </w:rPr>
        <w:t xml:space="preserve">Сметные расчёты предоставляются контрагентом </w:t>
      </w:r>
      <w:r w:rsidRPr="00A53C3D">
        <w:rPr>
          <w:rFonts w:cs="Arial"/>
          <w:b/>
          <w:szCs w:val="22"/>
          <w:u w:val="single"/>
        </w:rPr>
        <w:t>в только электронном виде</w:t>
      </w:r>
      <w:r w:rsidRPr="00A53C3D">
        <w:rPr>
          <w:rFonts w:cs="Arial"/>
          <w:b/>
          <w:szCs w:val="22"/>
        </w:rPr>
        <w:t xml:space="preserve"> на электронном носителе, в формате World или Excel</w:t>
      </w:r>
      <w:r w:rsidR="00F1242F" w:rsidRPr="00A53C3D">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523A6">
        <w:rPr>
          <w:rFonts w:cs="Arial"/>
          <w:szCs w:val="22"/>
        </w:rPr>
        <w:t xml:space="preserve">Предложение </w:t>
      </w:r>
      <w:r w:rsidRPr="00562446">
        <w:rPr>
          <w:rFonts w:cs="Arial"/>
          <w:szCs w:val="22"/>
        </w:rPr>
        <w:t xml:space="preserve">на ПДО </w:t>
      </w:r>
      <w:r w:rsidR="003523B8" w:rsidRPr="00562446">
        <w:rPr>
          <w:rFonts w:cs="Arial"/>
          <w:szCs w:val="22"/>
        </w:rPr>
        <w:t>№</w:t>
      </w:r>
      <w:r w:rsidR="00562446" w:rsidRPr="00562446">
        <w:rPr>
          <w:rFonts w:cs="Arial"/>
          <w:szCs w:val="22"/>
        </w:rPr>
        <w:t>659</w:t>
      </w:r>
      <w:r w:rsidR="003523B8" w:rsidRPr="00562446">
        <w:rPr>
          <w:rFonts w:cs="Arial"/>
          <w:szCs w:val="22"/>
        </w:rPr>
        <w:t>-КР</w:t>
      </w:r>
      <w:r w:rsidR="003523B8" w:rsidRPr="0080230F">
        <w:rPr>
          <w:rFonts w:cs="Arial"/>
          <w:szCs w:val="22"/>
        </w:rPr>
        <w:t>-201</w:t>
      </w:r>
      <w:r w:rsidR="00BD3FA6" w:rsidRPr="0080230F">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A4884" w:rsidRPr="00EA4884">
        <w:rPr>
          <w:rFonts w:cs="Arial"/>
          <w:szCs w:val="22"/>
        </w:rPr>
        <w:t>17 декабря 2018 г</w:t>
      </w:r>
      <w:r w:rsidRPr="00EA4884">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Документы в конверте с пометкой «Оригинал» являются официальной офертой.</w:t>
      </w:r>
    </w:p>
    <w:p w:rsidR="00EA4884" w:rsidRPr="002E571A" w:rsidRDefault="00EA4884" w:rsidP="00DE7BED">
      <w:pPr>
        <w:widowControl w:val="0"/>
        <w:overflowPunct w:val="0"/>
        <w:autoSpaceDE w:val="0"/>
        <w:autoSpaceDN w:val="0"/>
        <w:adjustRightInd w:val="0"/>
        <w:ind w:firstLine="708"/>
        <w:jc w:val="both"/>
        <w:rPr>
          <w:rFonts w:cs="Arial"/>
          <w:kern w:val="28"/>
        </w:rPr>
      </w:pP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EA4884" w:rsidP="00EA4884">
      <w:pPr>
        <w:spacing w:before="0"/>
        <w:ind w:left="709"/>
        <w:jc w:val="both"/>
        <w:rPr>
          <w:rFonts w:cs="Arial"/>
          <w:b/>
          <w:szCs w:val="22"/>
        </w:rPr>
      </w:pPr>
      <w:r>
        <w:rPr>
          <w:rFonts w:cs="Arial"/>
          <w:b/>
          <w:szCs w:val="22"/>
        </w:rPr>
        <w:t>Начало приема оферт – «17</w:t>
      </w:r>
      <w:r w:rsidR="00DE7BED" w:rsidRPr="002E571A">
        <w:rPr>
          <w:rFonts w:cs="Arial"/>
          <w:b/>
          <w:szCs w:val="22"/>
        </w:rPr>
        <w:t xml:space="preserve">» </w:t>
      </w:r>
      <w:r>
        <w:rPr>
          <w:rFonts w:cs="Arial"/>
          <w:b/>
          <w:szCs w:val="22"/>
        </w:rPr>
        <w:t xml:space="preserve">декабря 2018 </w:t>
      </w:r>
      <w:r w:rsidR="00DE7BED" w:rsidRPr="002E571A">
        <w:rPr>
          <w:rFonts w:cs="Arial"/>
          <w:b/>
          <w:szCs w:val="22"/>
        </w:rPr>
        <w:t>года.</w:t>
      </w:r>
    </w:p>
    <w:p w:rsidR="00DE7BED" w:rsidRPr="002E571A" w:rsidRDefault="00EA4884" w:rsidP="00EA4884">
      <w:pPr>
        <w:spacing w:before="0"/>
        <w:ind w:left="709"/>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w:t>
      </w:r>
      <w:r w:rsidR="00DE7BED" w:rsidRPr="002E571A">
        <w:rPr>
          <w:rFonts w:cs="Arial"/>
          <w:b/>
          <w:szCs w:val="22"/>
        </w:rPr>
        <w:t xml:space="preserve"> «</w:t>
      </w:r>
      <w:r>
        <w:rPr>
          <w:rFonts w:cs="Arial"/>
          <w:b/>
          <w:szCs w:val="22"/>
        </w:rPr>
        <w:t>15</w:t>
      </w:r>
      <w:r w:rsidR="00DE7BED" w:rsidRPr="002E571A">
        <w:rPr>
          <w:rFonts w:cs="Arial"/>
          <w:b/>
          <w:szCs w:val="22"/>
        </w:rPr>
        <w:t xml:space="preserve">» </w:t>
      </w:r>
      <w:r>
        <w:rPr>
          <w:rFonts w:cs="Arial"/>
          <w:b/>
          <w:szCs w:val="22"/>
        </w:rPr>
        <w:t>января 2019</w:t>
      </w:r>
      <w:r w:rsidR="00DE7BED" w:rsidRPr="002E571A">
        <w:rPr>
          <w:rFonts w:cs="Arial"/>
          <w:b/>
          <w:szCs w:val="22"/>
        </w:rPr>
        <w:t xml:space="preserve"> года.</w:t>
      </w:r>
    </w:p>
    <w:p w:rsidR="00DE7BED" w:rsidRPr="002E571A" w:rsidRDefault="00DE7BED" w:rsidP="00EA4884">
      <w:pPr>
        <w:spacing w:before="0"/>
        <w:ind w:left="709"/>
        <w:jc w:val="both"/>
        <w:rPr>
          <w:rFonts w:cs="Arial"/>
          <w:b/>
          <w:szCs w:val="22"/>
        </w:rPr>
      </w:pPr>
      <w:r w:rsidRPr="002E571A">
        <w:rPr>
          <w:rFonts w:cs="Arial"/>
          <w:b/>
          <w:szCs w:val="22"/>
        </w:rPr>
        <w:t>Срок для определения победителя – до «</w:t>
      </w:r>
      <w:r w:rsidR="00EA4884">
        <w:rPr>
          <w:rFonts w:cs="Arial"/>
          <w:b/>
          <w:szCs w:val="22"/>
        </w:rPr>
        <w:t>01</w:t>
      </w:r>
      <w:r w:rsidRPr="002E571A">
        <w:rPr>
          <w:rFonts w:cs="Arial"/>
          <w:b/>
          <w:szCs w:val="22"/>
        </w:rPr>
        <w:t xml:space="preserve">» </w:t>
      </w:r>
      <w:r w:rsidR="00EA4884">
        <w:rPr>
          <w:rFonts w:cs="Arial"/>
          <w:b/>
          <w:szCs w:val="22"/>
        </w:rPr>
        <w:t>марта</w:t>
      </w:r>
      <w:r w:rsidRPr="002E571A">
        <w:rPr>
          <w:rFonts w:cs="Arial"/>
          <w:b/>
          <w:szCs w:val="22"/>
        </w:rPr>
        <w:t xml:space="preserve"> </w:t>
      </w:r>
      <w:r w:rsidR="00EA4884">
        <w:rPr>
          <w:rFonts w:cs="Arial"/>
          <w:b/>
          <w:szCs w:val="22"/>
        </w:rPr>
        <w:t xml:space="preserve">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A4884">
        <w:rPr>
          <w:rFonts w:cs="Arial"/>
          <w:szCs w:val="22"/>
        </w:rPr>
        <w:t>10</w:t>
      </w:r>
      <w:r w:rsidRPr="002E571A">
        <w:rPr>
          <w:rFonts w:cs="Arial"/>
          <w:szCs w:val="22"/>
        </w:rPr>
        <w:t xml:space="preserve">» </w:t>
      </w:r>
      <w:r w:rsidR="00EA4884">
        <w:rPr>
          <w:rFonts w:cs="Arial"/>
          <w:szCs w:val="22"/>
        </w:rPr>
        <w:t>января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EA4884" w:rsidRDefault="00DE7BED" w:rsidP="00DE7BED">
      <w:pPr>
        <w:ind w:firstLine="708"/>
        <w:jc w:val="both"/>
      </w:pPr>
      <w:r w:rsidRPr="00EA4884">
        <w:t>По вопросам обращаться:</w:t>
      </w:r>
    </w:p>
    <w:p w:rsidR="00EA4884" w:rsidRPr="00EA4884" w:rsidRDefault="00EA4884" w:rsidP="00EA4884">
      <w:pPr>
        <w:ind w:firstLine="708"/>
        <w:jc w:val="both"/>
      </w:pPr>
      <w:r w:rsidRPr="00EA4884">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EA4884">
          <w:t>GruzdevAA@yanos.slavneft.ru</w:t>
        </w:r>
      </w:hyperlink>
      <w:r w:rsidRPr="00EA4884">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w:t>
      </w:r>
      <w:bookmarkStart w:id="0" w:name="_GoBack"/>
      <w:bookmarkEnd w:id="0"/>
      <w:r w:rsidRPr="002E571A">
        <w:rPr>
          <w:szCs w:val="22"/>
        </w:rPr>
        <w:t>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035EB3" w:rsidRDefault="00204822" w:rsidP="00DE7BED">
      <w:pPr>
        <w:rPr>
          <w:sz w:val="16"/>
          <w:szCs w:val="16"/>
        </w:rPr>
      </w:pPr>
    </w:p>
    <w:p w:rsidR="00DE7BED" w:rsidRPr="00B445D7" w:rsidRDefault="00DE7BED" w:rsidP="004910B6">
      <w:pPr>
        <w:spacing w:before="0"/>
      </w:pPr>
      <w:r w:rsidRPr="00B76ADA">
        <w:t>Перечень документов в сост</w:t>
      </w:r>
      <w:r w:rsidR="00E85DE8" w:rsidRPr="00B76ADA">
        <w:t xml:space="preserve">аве Предложения </w:t>
      </w:r>
      <w:r w:rsidR="00E85DE8" w:rsidRPr="00562446">
        <w:t>делать оферты №</w:t>
      </w:r>
      <w:r w:rsidR="00562446" w:rsidRPr="00562446">
        <w:t>659</w:t>
      </w:r>
      <w:r w:rsidR="00E85DE8" w:rsidRPr="00562446">
        <w:t>-КР-</w:t>
      </w:r>
      <w:r w:rsidR="00E85DE8" w:rsidRPr="00780A52">
        <w:t>201</w:t>
      </w:r>
      <w:r w:rsidR="00BD3FA6">
        <w:t>8</w:t>
      </w:r>
      <w:r w:rsidRPr="00B445D7">
        <w:t xml:space="preserve"> от </w:t>
      </w:r>
      <w:r w:rsidR="00EA4884" w:rsidRPr="00EA4884">
        <w:t>17.12.2018 г</w:t>
      </w:r>
      <w:r w:rsidRPr="00EA4884">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r w:rsidR="00207816">
        <w:rPr>
          <w:rFonts w:cs="Arial"/>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4B03A8">
      <w:pgSz w:w="11905" w:h="16837"/>
      <w:pgMar w:top="284"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884" w:rsidRDefault="00EA4884" w:rsidP="00FB07D9">
      <w:pPr>
        <w:spacing w:before="0"/>
      </w:pPr>
      <w:r>
        <w:separator/>
      </w:r>
    </w:p>
  </w:endnote>
  <w:endnote w:type="continuationSeparator" w:id="0">
    <w:p w:rsidR="00EA4884" w:rsidRDefault="00EA488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884" w:rsidRDefault="00EA4884" w:rsidP="00FB07D9">
      <w:pPr>
        <w:spacing w:before="0"/>
      </w:pPr>
      <w:r>
        <w:separator/>
      </w:r>
    </w:p>
  </w:footnote>
  <w:footnote w:type="continuationSeparator" w:id="0">
    <w:p w:rsidR="00EA4884" w:rsidRDefault="00EA488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A8"/>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646"/>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884"/>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4CAEC7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51EC0-1185-433B-AAFA-183D2D381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3853</TotalTime>
  <Pages>6</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740</cp:revision>
  <cp:lastPrinted>2018-12-17T08:28:00Z</cp:lastPrinted>
  <dcterms:created xsi:type="dcterms:W3CDTF">2016-09-08T12:35:00Z</dcterms:created>
  <dcterms:modified xsi:type="dcterms:W3CDTF">2018-12-17T08:31:00Z</dcterms:modified>
</cp:coreProperties>
</file>